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bookmarkStart w:id="0" w:name="_GoBack"/>
      <w:bookmarkEnd w:id="0"/>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581D8DE4" w:rsidR="00FE167B" w:rsidRPr="0051797D" w:rsidRDefault="00530BD4" w:rsidP="00C3687C">
      <w:pPr>
        <w:jc w:val="center"/>
        <w:rPr>
          <w:rFonts w:ascii="Arial" w:hAnsi="Arial" w:cs="Arial"/>
          <w:b/>
          <w:sz w:val="22"/>
          <w:szCs w:val="22"/>
        </w:rPr>
      </w:pPr>
      <w:r w:rsidRPr="00530BD4">
        <w:rPr>
          <w:rFonts w:ascii="Arial" w:hAnsi="Arial" w:cs="Arial"/>
          <w:b/>
          <w:sz w:val="22"/>
          <w:szCs w:val="22"/>
        </w:rPr>
        <w:t xml:space="preserve">II/354 Ostrov nad Oslavou – </w:t>
      </w:r>
      <w:proofErr w:type="gramStart"/>
      <w:r w:rsidRPr="00530BD4">
        <w:rPr>
          <w:rFonts w:ascii="Arial" w:hAnsi="Arial" w:cs="Arial"/>
          <w:b/>
          <w:sz w:val="22"/>
          <w:szCs w:val="22"/>
        </w:rPr>
        <w:t>křiž. s II/602</w:t>
      </w:r>
      <w:proofErr w:type="gramEnd"/>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1441B2E4"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B62BCB">
        <w:rPr>
          <w:rFonts w:ascii="Arial" w:eastAsia="MS Mincho" w:hAnsi="Arial" w:cs="Arial"/>
          <w:sz w:val="22"/>
          <w:szCs w:val="22"/>
        </w:rPr>
        <w:t>Daniel Blaha</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1C12DCDB" w:rsidR="009229FA" w:rsidRDefault="00637C60" w:rsidP="00B62BCB">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074E18" w:rsidRPr="009C062E">
        <w:rPr>
          <w:rFonts w:ascii="Arial" w:hAnsi="Arial" w:cs="Arial"/>
          <w:b/>
          <w:sz w:val="22"/>
          <w:szCs w:val="22"/>
        </w:rPr>
        <w:t xml:space="preserve"> </w:t>
      </w:r>
      <w:r w:rsidR="00B62BCB" w:rsidRPr="00B62BCB">
        <w:rPr>
          <w:rFonts w:ascii="Arial" w:hAnsi="Arial" w:cs="Arial"/>
          <w:sz w:val="22"/>
          <w:szCs w:val="22"/>
        </w:rPr>
        <w:t xml:space="preserve">II/354 Ostrov nad Oslavou – </w:t>
      </w:r>
      <w:proofErr w:type="gramStart"/>
      <w:r w:rsidR="00B62BCB" w:rsidRPr="00B62BCB">
        <w:rPr>
          <w:rFonts w:ascii="Arial" w:hAnsi="Arial" w:cs="Arial"/>
          <w:sz w:val="22"/>
          <w:szCs w:val="22"/>
        </w:rPr>
        <w:t>křiž. s II/602</w:t>
      </w:r>
      <w:proofErr w:type="gramEnd"/>
      <w:r w:rsidR="00C9452E" w:rsidRPr="009C062E">
        <w:rPr>
          <w:rFonts w:ascii="Arial" w:hAnsi="Arial" w:cs="Arial"/>
          <w:sz w:val="22"/>
          <w:szCs w:val="22"/>
        </w:rPr>
        <w:t xml:space="preserve">, která bude realizována dle projektové dokumentace </w:t>
      </w:r>
      <w:r w:rsidR="00B62BCB" w:rsidRPr="00B62BCB">
        <w:rPr>
          <w:rFonts w:ascii="Arial" w:hAnsi="Arial" w:cs="Arial"/>
          <w:sz w:val="22"/>
          <w:szCs w:val="22"/>
        </w:rPr>
        <w:t xml:space="preserve">II/354 Ostrov nad Oslavou – křiž. s II/602, </w:t>
      </w:r>
      <w:r w:rsidR="00B62BCB">
        <w:rPr>
          <w:rFonts w:ascii="Arial" w:hAnsi="Arial" w:cs="Arial"/>
          <w:sz w:val="22"/>
          <w:szCs w:val="22"/>
        </w:rPr>
        <w:t xml:space="preserve"> </w:t>
      </w:r>
      <w:proofErr w:type="spellStart"/>
      <w:r w:rsidR="00B62BCB" w:rsidRPr="00B62BCB">
        <w:rPr>
          <w:rFonts w:ascii="Arial" w:hAnsi="Arial" w:cs="Arial"/>
          <w:sz w:val="22"/>
          <w:szCs w:val="22"/>
        </w:rPr>
        <w:t>Zahradiště</w:t>
      </w:r>
      <w:proofErr w:type="spellEnd"/>
      <w:r w:rsidR="00B62BCB" w:rsidRPr="00B62BCB">
        <w:rPr>
          <w:rFonts w:ascii="Arial" w:hAnsi="Arial" w:cs="Arial"/>
          <w:sz w:val="22"/>
          <w:szCs w:val="22"/>
        </w:rPr>
        <w:t xml:space="preserve"> – úprava silnice vypracované ve stupni DSP v květnu 2022 a II/354 Ostrov nad Oslavou – křiž. s II/602, </w:t>
      </w:r>
      <w:r w:rsidR="008F46D3">
        <w:rPr>
          <w:rFonts w:ascii="Arial" w:hAnsi="Arial" w:cs="Arial"/>
          <w:sz w:val="22"/>
          <w:szCs w:val="22"/>
        </w:rPr>
        <w:t xml:space="preserve"> </w:t>
      </w:r>
      <w:proofErr w:type="spellStart"/>
      <w:r w:rsidR="00B62BCB" w:rsidRPr="00B62BCB">
        <w:rPr>
          <w:rFonts w:ascii="Arial" w:hAnsi="Arial" w:cs="Arial"/>
          <w:sz w:val="22"/>
          <w:szCs w:val="22"/>
        </w:rPr>
        <w:lastRenderedPageBreak/>
        <w:t>Zahradiště</w:t>
      </w:r>
      <w:proofErr w:type="spellEnd"/>
      <w:r w:rsidR="00B62BCB" w:rsidRPr="00B62BCB">
        <w:rPr>
          <w:rFonts w:ascii="Arial" w:hAnsi="Arial" w:cs="Arial"/>
          <w:sz w:val="22"/>
          <w:szCs w:val="22"/>
        </w:rPr>
        <w:t xml:space="preserve"> – úprava silnice vypracované ve stupni PDPS společností IM-PROJEKT, Inženýrské a mostní konstrukce, s.r.o., Vodní 970/1, 602 00 Brno, IČO 27689328 v květnu 2022.</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4497C2EB" w:rsidR="00FD0230" w:rsidRDefault="00FD0230" w:rsidP="00344121">
      <w:pPr>
        <w:pStyle w:val="Bntext2"/>
        <w:ind w:left="284" w:hanging="142"/>
        <w:rPr>
          <w:rFonts w:cs="Arial"/>
          <w:szCs w:val="22"/>
        </w:rPr>
      </w:pPr>
    </w:p>
    <w:p w14:paraId="0D1D9182" w14:textId="77777777" w:rsidR="008F46D3" w:rsidRDefault="008F46D3"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0D85BD73"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B62BCB">
        <w:rPr>
          <w:rFonts w:ascii="Arial" w:hAnsi="Arial" w:cs="Arial"/>
          <w:b w:val="0"/>
          <w:bCs w:val="0"/>
          <w:sz w:val="22"/>
          <w:szCs w:val="22"/>
        </w:rPr>
        <w:tab/>
      </w:r>
      <w:r>
        <w:rPr>
          <w:rFonts w:ascii="Arial" w:hAnsi="Arial" w:cs="Arial"/>
          <w:b w:val="0"/>
          <w:bCs w:val="0"/>
          <w:sz w:val="22"/>
          <w:szCs w:val="22"/>
          <w:lang w:val="cs-CZ"/>
        </w:rPr>
        <w:t>0</w:t>
      </w:r>
      <w:r w:rsidR="00B62BCB">
        <w:rPr>
          <w:rFonts w:ascii="Arial" w:hAnsi="Arial" w:cs="Arial"/>
          <w:b w:val="0"/>
          <w:bCs w:val="0"/>
          <w:sz w:val="22"/>
          <w:szCs w:val="22"/>
          <w:lang w:val="cs-CZ"/>
        </w:rPr>
        <w:t>3</w:t>
      </w:r>
      <w:r w:rsidRPr="00B57C09">
        <w:rPr>
          <w:rFonts w:ascii="Arial" w:hAnsi="Arial" w:cs="Arial"/>
          <w:b w:val="0"/>
          <w:bCs w:val="0"/>
          <w:sz w:val="22"/>
          <w:szCs w:val="22"/>
        </w:rPr>
        <w:t>/20</w:t>
      </w:r>
      <w:r>
        <w:rPr>
          <w:rFonts w:ascii="Arial" w:hAnsi="Arial" w:cs="Arial"/>
          <w:b w:val="0"/>
          <w:bCs w:val="0"/>
          <w:sz w:val="22"/>
          <w:szCs w:val="22"/>
          <w:lang w:val="cs-CZ"/>
        </w:rPr>
        <w:t>2</w:t>
      </w:r>
      <w:r w:rsidR="00B62BCB">
        <w:rPr>
          <w:rFonts w:ascii="Arial" w:hAnsi="Arial" w:cs="Arial"/>
          <w:b w:val="0"/>
          <w:bCs w:val="0"/>
          <w:sz w:val="22"/>
          <w:szCs w:val="22"/>
          <w:lang w:val="cs-CZ"/>
        </w:rPr>
        <w:t>3</w:t>
      </w:r>
    </w:p>
    <w:p w14:paraId="26A8C9ED" w14:textId="269044F3" w:rsidR="00B62BCB" w:rsidRPr="00B62BCB" w:rsidRDefault="00B62BCB" w:rsidP="00B62BCB">
      <w:pPr>
        <w:pStyle w:val="Nzev"/>
        <w:spacing w:line="288" w:lineRule="auto"/>
        <w:jc w:val="left"/>
        <w:rPr>
          <w:rFonts w:ascii="Arial" w:hAnsi="Arial" w:cs="Arial"/>
          <w:b w:val="0"/>
          <w:sz w:val="22"/>
          <w:szCs w:val="22"/>
        </w:rPr>
      </w:pPr>
      <w:r w:rsidRPr="00B62BCB">
        <w:rPr>
          <w:rFonts w:ascii="Arial" w:hAnsi="Arial" w:cs="Arial"/>
          <w:b w:val="0"/>
          <w:sz w:val="22"/>
          <w:szCs w:val="22"/>
        </w:rPr>
        <w:t>Zprovoznění stavby, předčasné užívání stavby – 1. fáze</w:t>
      </w:r>
      <w:r w:rsidRPr="00B62BCB">
        <w:rPr>
          <w:rFonts w:ascii="Arial" w:hAnsi="Arial" w:cs="Arial"/>
          <w:b w:val="0"/>
          <w:sz w:val="22"/>
          <w:szCs w:val="22"/>
        </w:rPr>
        <w:tab/>
      </w:r>
      <w:r w:rsidRPr="00B62BCB">
        <w:rPr>
          <w:rFonts w:ascii="Arial" w:hAnsi="Arial" w:cs="Arial"/>
          <w:b w:val="0"/>
          <w:sz w:val="22"/>
          <w:szCs w:val="22"/>
        </w:rPr>
        <w:tab/>
      </w:r>
      <w:r>
        <w:rPr>
          <w:rFonts w:ascii="Arial" w:hAnsi="Arial" w:cs="Arial"/>
          <w:b w:val="0"/>
          <w:sz w:val="22"/>
          <w:szCs w:val="22"/>
        </w:rPr>
        <w:tab/>
      </w:r>
      <w:r w:rsidRPr="00B62BCB">
        <w:rPr>
          <w:rFonts w:ascii="Arial" w:hAnsi="Arial" w:cs="Arial"/>
          <w:b w:val="0"/>
          <w:sz w:val="22"/>
          <w:szCs w:val="22"/>
        </w:rPr>
        <w:t>do 31. 7. 2023</w:t>
      </w:r>
    </w:p>
    <w:p w14:paraId="34574E8F" w14:textId="0DCFA378" w:rsidR="00B62BCB" w:rsidRPr="00B62BCB" w:rsidRDefault="00B62BCB" w:rsidP="00B62BCB">
      <w:pPr>
        <w:pStyle w:val="Nzev"/>
        <w:spacing w:line="288" w:lineRule="auto"/>
        <w:ind w:left="6804" w:hanging="6798"/>
        <w:jc w:val="left"/>
        <w:rPr>
          <w:rFonts w:ascii="Arial" w:hAnsi="Arial" w:cs="Arial"/>
          <w:b w:val="0"/>
          <w:sz w:val="22"/>
          <w:szCs w:val="22"/>
        </w:rPr>
      </w:pPr>
      <w:r w:rsidRPr="00B62BCB">
        <w:rPr>
          <w:rFonts w:ascii="Arial" w:hAnsi="Arial" w:cs="Arial"/>
          <w:b w:val="0"/>
          <w:sz w:val="22"/>
          <w:szCs w:val="22"/>
        </w:rPr>
        <w:t>Zprovoznění stavby, předčasné užívání stavby – 2. fáze</w:t>
      </w:r>
      <w:r w:rsidRPr="00B62BCB">
        <w:rPr>
          <w:rFonts w:ascii="Arial" w:hAnsi="Arial" w:cs="Arial"/>
          <w:b w:val="0"/>
          <w:sz w:val="22"/>
          <w:szCs w:val="22"/>
        </w:rPr>
        <w:tab/>
      </w:r>
      <w:r w:rsidRPr="00B62BCB">
        <w:rPr>
          <w:rFonts w:ascii="Arial" w:hAnsi="Arial" w:cs="Arial"/>
          <w:b w:val="0"/>
          <w:sz w:val="22"/>
          <w:szCs w:val="22"/>
        </w:rPr>
        <w:tab/>
        <w:t>do 31. 8. 2023</w:t>
      </w:r>
    </w:p>
    <w:p w14:paraId="59F7CEAA" w14:textId="146D860A" w:rsidR="00103830" w:rsidRDefault="00B62BCB" w:rsidP="00B62BCB">
      <w:pPr>
        <w:pStyle w:val="Nzev"/>
        <w:spacing w:line="288" w:lineRule="auto"/>
        <w:ind w:left="6804" w:hanging="6798"/>
        <w:jc w:val="left"/>
        <w:rPr>
          <w:rFonts w:ascii="Arial" w:hAnsi="Arial" w:cs="Arial"/>
          <w:b w:val="0"/>
          <w:sz w:val="22"/>
          <w:szCs w:val="22"/>
        </w:rPr>
      </w:pPr>
      <w:r w:rsidRPr="00B62BCB">
        <w:rPr>
          <w:rFonts w:ascii="Arial" w:hAnsi="Arial" w:cs="Arial"/>
          <w:b w:val="0"/>
          <w:sz w:val="22"/>
          <w:szCs w:val="22"/>
        </w:rPr>
        <w:t>Dokončení díla vč. předání kompletní dokladové části</w:t>
      </w:r>
      <w:r w:rsidRPr="00B62BCB">
        <w:rPr>
          <w:rFonts w:ascii="Arial" w:hAnsi="Arial" w:cs="Arial"/>
          <w:b w:val="0"/>
          <w:sz w:val="22"/>
          <w:szCs w:val="22"/>
        </w:rPr>
        <w:tab/>
      </w:r>
      <w:r w:rsidRPr="00B62BCB">
        <w:rPr>
          <w:rFonts w:ascii="Arial" w:hAnsi="Arial" w:cs="Arial"/>
          <w:b w:val="0"/>
          <w:sz w:val="22"/>
          <w:szCs w:val="22"/>
        </w:rPr>
        <w:tab/>
        <w:t>do 6. 10. 2023</w:t>
      </w:r>
    </w:p>
    <w:p w14:paraId="66016BF6" w14:textId="77777777" w:rsidR="00B62BCB" w:rsidRDefault="00B62BCB" w:rsidP="002A5CCC">
      <w:pPr>
        <w:pStyle w:val="Zkladntextodsazen"/>
        <w:tabs>
          <w:tab w:val="left" w:pos="567"/>
        </w:tabs>
        <w:spacing w:line="260" w:lineRule="exact"/>
        <w:jc w:val="both"/>
        <w:rPr>
          <w:rFonts w:ascii="Arial" w:hAnsi="Arial" w:cs="Arial"/>
          <w:sz w:val="22"/>
          <w:szCs w:val="22"/>
        </w:rPr>
      </w:pPr>
    </w:p>
    <w:p w14:paraId="61B9DFD6" w14:textId="4FDCD5C3"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3ECECE97"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5D4153BF" w:rsidR="003B7F43" w:rsidRPr="00C92A09" w:rsidRDefault="005B6820" w:rsidP="003B7F43">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27BB5882"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96ED6" w:rsidRPr="00496ED6">
        <w:rPr>
          <w:rFonts w:ascii="Arial" w:hAnsi="Arial" w:cs="Arial"/>
          <w:sz w:val="22"/>
          <w:szCs w:val="22"/>
        </w:rPr>
        <w:t xml:space="preserve">II/354 Ostrov nad Oslavou – </w:t>
      </w:r>
      <w:proofErr w:type="gramStart"/>
      <w:r w:rsidR="00496ED6" w:rsidRPr="00496ED6">
        <w:rPr>
          <w:rFonts w:ascii="Arial" w:hAnsi="Arial" w:cs="Arial"/>
          <w:sz w:val="22"/>
          <w:szCs w:val="22"/>
        </w:rPr>
        <w:t>křiž. s II/602</w:t>
      </w:r>
      <w:proofErr w:type="gramEnd"/>
      <w:r w:rsidR="00496ED6" w:rsidRPr="00496ED6">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1D400DC2" w14:textId="77777777" w:rsidR="008F46D3" w:rsidRDefault="008F46D3" w:rsidP="002C48E7">
      <w:pPr>
        <w:spacing w:before="120" w:after="120"/>
        <w:jc w:val="center"/>
        <w:rPr>
          <w:rFonts w:ascii="Arial" w:hAnsi="Arial" w:cs="Arial"/>
          <w:b/>
          <w:sz w:val="22"/>
          <w:szCs w:val="22"/>
        </w:rPr>
      </w:pPr>
    </w:p>
    <w:p w14:paraId="7229ECC3" w14:textId="77777777" w:rsidR="008F46D3" w:rsidRDefault="008F46D3" w:rsidP="002C48E7">
      <w:pPr>
        <w:spacing w:before="120" w:after="120"/>
        <w:jc w:val="center"/>
        <w:rPr>
          <w:rFonts w:ascii="Arial" w:hAnsi="Arial" w:cs="Arial"/>
          <w:b/>
          <w:sz w:val="22"/>
          <w:szCs w:val="22"/>
        </w:rPr>
      </w:pPr>
    </w:p>
    <w:p w14:paraId="61440F01" w14:textId="4710FF96"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77777777" w:rsidR="00B511A4" w:rsidRPr="00727903" w:rsidRDefault="00B511A4" w:rsidP="00727903">
      <w:pPr>
        <w:pStyle w:val="Zkladntextodsazen"/>
        <w:tabs>
          <w:tab w:val="left" w:pos="567"/>
        </w:tabs>
        <w:jc w:val="both"/>
        <w:rPr>
          <w:rFonts w:ascii="Arial" w:hAnsi="Arial" w:cs="Arial"/>
          <w:spacing w:val="6"/>
          <w:sz w:val="22"/>
          <w:szCs w:val="22"/>
        </w:rPr>
      </w:pPr>
    </w:p>
    <w:p w14:paraId="367BB8EE" w14:textId="4BFB384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Smlouva je </w:t>
      </w:r>
      <w:r w:rsidR="006834EB">
        <w:rPr>
          <w:rFonts w:ascii="Arial" w:hAnsi="Arial" w:cs="Arial"/>
          <w:spacing w:val="6"/>
          <w:sz w:val="22"/>
          <w:szCs w:val="22"/>
        </w:rPr>
        <w:t>uzavřena</w:t>
      </w:r>
      <w:r w:rsidRPr="0044065A">
        <w:rPr>
          <w:rFonts w:ascii="Arial" w:hAnsi="Arial" w:cs="Arial"/>
          <w:spacing w:val="6"/>
          <w:sz w:val="22"/>
          <w:szCs w:val="22"/>
        </w:rPr>
        <w:t xml:space="preserve"> </w:t>
      </w:r>
      <w:r w:rsidR="00B511A4">
        <w:rPr>
          <w:rFonts w:ascii="Arial" w:hAnsi="Arial" w:cs="Arial"/>
          <w:spacing w:val="6"/>
          <w:sz w:val="22"/>
          <w:szCs w:val="22"/>
        </w:rPr>
        <w:t>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5FABF12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8F46D3">
      <w:headerReference w:type="default" r:id="rId7"/>
      <w:footerReference w:type="default" r:id="rId8"/>
      <w:headerReference w:type="first" r:id="rId9"/>
      <w:footnotePr>
        <w:pos w:val="beneathText"/>
      </w:footnotePr>
      <w:pgSz w:w="12240" w:h="15840"/>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92750CB"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8F46D3">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8F46D3">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96ED6"/>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0BD4"/>
    <w:rsid w:val="00533818"/>
    <w:rsid w:val="00536785"/>
    <w:rsid w:val="00545BE9"/>
    <w:rsid w:val="00547229"/>
    <w:rsid w:val="00565613"/>
    <w:rsid w:val="005746CE"/>
    <w:rsid w:val="0058750A"/>
    <w:rsid w:val="00591739"/>
    <w:rsid w:val="005A15A8"/>
    <w:rsid w:val="005A20E2"/>
    <w:rsid w:val="005A3D98"/>
    <w:rsid w:val="005B3DA2"/>
    <w:rsid w:val="005B5570"/>
    <w:rsid w:val="005B567A"/>
    <w:rsid w:val="005B6820"/>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607"/>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46D3"/>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2BCB"/>
    <w:rsid w:val="00B64241"/>
    <w:rsid w:val="00B64FD2"/>
    <w:rsid w:val="00B67CA9"/>
    <w:rsid w:val="00B71A85"/>
    <w:rsid w:val="00B75ECF"/>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3285</Words>
  <Characters>19383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33</cp:revision>
  <cp:lastPrinted>2019-03-19T09:54:00Z</cp:lastPrinted>
  <dcterms:created xsi:type="dcterms:W3CDTF">2020-02-17T16:15:00Z</dcterms:created>
  <dcterms:modified xsi:type="dcterms:W3CDTF">2022-11-18T08:47:00Z</dcterms:modified>
</cp:coreProperties>
</file>